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BC1B6" w14:textId="1A217EED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 CENTR</w:t>
      </w:r>
      <w:r w:rsidR="00EF58B4">
        <w:rPr>
          <w:rFonts w:ascii="Times New Roman" w:hAnsi="Times New Roman" w:cs="Times New Roman"/>
          <w:b/>
          <w:bCs/>
          <w:sz w:val="24"/>
          <w:szCs w:val="24"/>
          <w:lang w:val="lt-LT"/>
        </w:rPr>
        <w:t>O</w:t>
      </w:r>
      <w:r w:rsidR="00C92E4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PRADINĖS MOKYKLOS</w:t>
      </w:r>
    </w:p>
    <w:p w14:paraId="3C6E57BF" w14:textId="5C50DE3C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07374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B54CF7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28A9343F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F0737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923734">
        <w:rPr>
          <w:rFonts w:ascii="Times New Roman" w:hAnsi="Times New Roman" w:cs="Times New Roman"/>
          <w:sz w:val="24"/>
          <w:szCs w:val="24"/>
          <w:lang w:val="lt-LT"/>
        </w:rPr>
        <w:t>spalio 23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721B6642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>Šiaulių centr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o pradinė mokykla</w:t>
      </w:r>
    </w:p>
    <w:p w14:paraId="1F4B8AE8" w14:textId="250B0B0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191818517</w:t>
      </w:r>
    </w:p>
    <w:p w14:paraId="2EC96B06" w14:textId="0BB9ED41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A. Mickevičiaus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9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7C6D7A0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1995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birželio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09EF28A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867340">
        <w:rPr>
          <w:rFonts w:ascii="Times New Roman" w:hAnsi="Times New Roman" w:cs="Times New Roman"/>
          <w:sz w:val="24"/>
          <w:szCs w:val="24"/>
          <w:lang w:val="lt-LT"/>
        </w:rPr>
        <w:t>pradinis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3AA2DA3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F0737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B54CF7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41016E9B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0737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7D445C6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0737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280DB4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F3B98">
        <w:rPr>
          <w:rFonts w:ascii="Times New Roman" w:hAnsi="Times New Roman" w:cs="Times New Roman"/>
          <w:sz w:val="24"/>
          <w:szCs w:val="24"/>
          <w:lang w:val="lt-LT"/>
        </w:rPr>
        <w:t>Dalia Dambrauskienė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Vaičiulienė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B1BCB" w14:textId="77777777" w:rsidR="00F13143" w:rsidRDefault="00F13143" w:rsidP="0087691B">
      <w:pPr>
        <w:spacing w:after="0" w:line="240" w:lineRule="auto"/>
      </w:pPr>
      <w:r>
        <w:separator/>
      </w:r>
    </w:p>
  </w:endnote>
  <w:endnote w:type="continuationSeparator" w:id="0">
    <w:p w14:paraId="479FAC49" w14:textId="77777777" w:rsidR="00F13143" w:rsidRDefault="00F13143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3D7DC" w14:textId="77777777" w:rsidR="00F13143" w:rsidRDefault="00F13143" w:rsidP="0087691B">
      <w:pPr>
        <w:spacing w:after="0" w:line="240" w:lineRule="auto"/>
      </w:pPr>
      <w:r>
        <w:separator/>
      </w:r>
    </w:p>
  </w:footnote>
  <w:footnote w:type="continuationSeparator" w:id="0">
    <w:p w14:paraId="6A26E898" w14:textId="77777777" w:rsidR="00F13143" w:rsidRDefault="00F13143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991987">
    <w:abstractNumId w:val="11"/>
  </w:num>
  <w:num w:numId="2" w16cid:durableId="1914662849">
    <w:abstractNumId w:val="6"/>
  </w:num>
  <w:num w:numId="3" w16cid:durableId="1813404809">
    <w:abstractNumId w:val="0"/>
  </w:num>
  <w:num w:numId="4" w16cid:durableId="1297226571">
    <w:abstractNumId w:val="1"/>
  </w:num>
  <w:num w:numId="5" w16cid:durableId="931470665">
    <w:abstractNumId w:val="2"/>
  </w:num>
  <w:num w:numId="6" w16cid:durableId="784738925">
    <w:abstractNumId w:val="3"/>
  </w:num>
  <w:num w:numId="7" w16cid:durableId="1230458759">
    <w:abstractNumId w:val="4"/>
  </w:num>
  <w:num w:numId="8" w16cid:durableId="1022708068">
    <w:abstractNumId w:val="7"/>
  </w:num>
  <w:num w:numId="9" w16cid:durableId="1199002259">
    <w:abstractNumId w:val="8"/>
  </w:num>
  <w:num w:numId="10" w16cid:durableId="371269202">
    <w:abstractNumId w:val="5"/>
  </w:num>
  <w:num w:numId="11" w16cid:durableId="1964269901">
    <w:abstractNumId w:val="10"/>
  </w:num>
  <w:num w:numId="12" w16cid:durableId="157886228">
    <w:abstractNumId w:val="12"/>
  </w:num>
  <w:num w:numId="13" w16cid:durableId="1428310586">
    <w:abstractNumId w:val="13"/>
  </w:num>
  <w:num w:numId="14" w16cid:durableId="1344017812">
    <w:abstractNumId w:val="15"/>
  </w:num>
  <w:num w:numId="15" w16cid:durableId="1427966262">
    <w:abstractNumId w:val="14"/>
  </w:num>
  <w:num w:numId="16" w16cid:durableId="2066030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0027"/>
    <w:rsid w:val="002A4805"/>
    <w:rsid w:val="002B18CE"/>
    <w:rsid w:val="002F3B98"/>
    <w:rsid w:val="00314F2E"/>
    <w:rsid w:val="003333C7"/>
    <w:rsid w:val="003F6656"/>
    <w:rsid w:val="00410F5C"/>
    <w:rsid w:val="004464B6"/>
    <w:rsid w:val="004814DE"/>
    <w:rsid w:val="00482DEC"/>
    <w:rsid w:val="00517325"/>
    <w:rsid w:val="005512A2"/>
    <w:rsid w:val="005932AA"/>
    <w:rsid w:val="00595BC5"/>
    <w:rsid w:val="005D1174"/>
    <w:rsid w:val="005D3DAF"/>
    <w:rsid w:val="005E181E"/>
    <w:rsid w:val="00603997"/>
    <w:rsid w:val="00634201"/>
    <w:rsid w:val="006817C9"/>
    <w:rsid w:val="006C6DB3"/>
    <w:rsid w:val="006F34B6"/>
    <w:rsid w:val="007A362D"/>
    <w:rsid w:val="00867340"/>
    <w:rsid w:val="0087691B"/>
    <w:rsid w:val="008A6510"/>
    <w:rsid w:val="00923734"/>
    <w:rsid w:val="00991D95"/>
    <w:rsid w:val="009C639B"/>
    <w:rsid w:val="00A05157"/>
    <w:rsid w:val="00A303B7"/>
    <w:rsid w:val="00A35E1C"/>
    <w:rsid w:val="00A3659F"/>
    <w:rsid w:val="00AA7F94"/>
    <w:rsid w:val="00B03E6A"/>
    <w:rsid w:val="00B04DC9"/>
    <w:rsid w:val="00B121E0"/>
    <w:rsid w:val="00B1604D"/>
    <w:rsid w:val="00B4395C"/>
    <w:rsid w:val="00B54CF7"/>
    <w:rsid w:val="00B747C2"/>
    <w:rsid w:val="00BF5AC2"/>
    <w:rsid w:val="00C0703D"/>
    <w:rsid w:val="00C91F92"/>
    <w:rsid w:val="00C92E48"/>
    <w:rsid w:val="00CD4E81"/>
    <w:rsid w:val="00D21395"/>
    <w:rsid w:val="00D22F5A"/>
    <w:rsid w:val="00D317E4"/>
    <w:rsid w:val="00D35E60"/>
    <w:rsid w:val="00D96AD0"/>
    <w:rsid w:val="00DA13C5"/>
    <w:rsid w:val="00DA4F84"/>
    <w:rsid w:val="00DF3397"/>
    <w:rsid w:val="00E25722"/>
    <w:rsid w:val="00E45CD7"/>
    <w:rsid w:val="00E64BBE"/>
    <w:rsid w:val="00E71456"/>
    <w:rsid w:val="00EE3B8D"/>
    <w:rsid w:val="00EF58B4"/>
    <w:rsid w:val="00F07374"/>
    <w:rsid w:val="00F13143"/>
    <w:rsid w:val="00F67582"/>
    <w:rsid w:val="00F71ADF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Admin SAC</cp:lastModifiedBy>
  <dcterms:modified xsi:type="dcterms:W3CDTF">2024-10-23T11:11:00Z</dcterms:modified>
  <cp:revision>17</cp:revision>
</cp:coreProperties>
</file>